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6BCA141B" w14:textId="72D45E44" w:rsidR="006A0A40" w:rsidRPr="00CB7739" w:rsidRDefault="00FE3EF1" w:rsidP="004128D2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E3EF1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1 152R klasy „Z” – zbiorczej Borowa – Czermin – Wola Mielecka – Kiełków – Przecław km 22+186,00 ÷ 22+881,04 (ETAP I) w m. Kiełków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FCEE0" w14:textId="77777777" w:rsidR="0032797F" w:rsidRDefault="0032797F" w:rsidP="00AC1A4B">
      <w:r>
        <w:separator/>
      </w:r>
    </w:p>
  </w:endnote>
  <w:endnote w:type="continuationSeparator" w:id="0">
    <w:p w14:paraId="6FA22A1F" w14:textId="77777777" w:rsidR="0032797F" w:rsidRDefault="0032797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B73CA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B73CA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2361B" w14:textId="77777777" w:rsidR="0032797F" w:rsidRDefault="0032797F" w:rsidP="00AC1A4B">
      <w:r>
        <w:separator/>
      </w:r>
    </w:p>
  </w:footnote>
  <w:footnote w:type="continuationSeparator" w:id="0">
    <w:p w14:paraId="02E2BE1E" w14:textId="77777777" w:rsidR="0032797F" w:rsidRDefault="0032797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67B0E73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73CA1">
      <w:rPr>
        <w:rFonts w:ascii="Calibri" w:hAnsi="Calibri"/>
        <w:b/>
        <w:bCs/>
        <w:color w:val="4F81BD"/>
        <w:sz w:val="18"/>
        <w:szCs w:val="18"/>
        <w:lang w:val="pl-PL" w:eastAsia="ar-SA"/>
      </w:rPr>
      <w:t>63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FE3EF1">
      <w:rPr>
        <w:rFonts w:ascii="Calibri" w:hAnsi="Calibri"/>
        <w:b/>
        <w:bCs/>
        <w:color w:val="4F81BD"/>
        <w:sz w:val="18"/>
        <w:szCs w:val="18"/>
        <w:lang w:val="pl-PL" w:eastAsia="ar-SA"/>
      </w:rPr>
      <w:t>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4957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2797F"/>
    <w:rsid w:val="00333721"/>
    <w:rsid w:val="003337D6"/>
    <w:rsid w:val="00343394"/>
    <w:rsid w:val="00345A78"/>
    <w:rsid w:val="00345BC0"/>
    <w:rsid w:val="00353DEA"/>
    <w:rsid w:val="00361CF8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DB"/>
    <w:rsid w:val="003B64F9"/>
    <w:rsid w:val="003C57D2"/>
    <w:rsid w:val="003C5C63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28D2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92A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44E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62F"/>
    <w:rsid w:val="00515A1A"/>
    <w:rsid w:val="00515AA6"/>
    <w:rsid w:val="00516F5E"/>
    <w:rsid w:val="00517F10"/>
    <w:rsid w:val="005229E8"/>
    <w:rsid w:val="00522D59"/>
    <w:rsid w:val="00527758"/>
    <w:rsid w:val="00530870"/>
    <w:rsid w:val="005308E1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3F32"/>
    <w:rsid w:val="00614BBA"/>
    <w:rsid w:val="00621A02"/>
    <w:rsid w:val="00624667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488C"/>
    <w:rsid w:val="00887D68"/>
    <w:rsid w:val="008942EC"/>
    <w:rsid w:val="00895DD4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C626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E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EA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5822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CA1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2AD9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399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3EF1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BE4CC-59E1-4BDF-8598-F20416BF3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2021-01-22T11:31:00Z</cp:lastPrinted>
  <dcterms:created xsi:type="dcterms:W3CDTF">2021-02-17T13:08:00Z</dcterms:created>
  <dcterms:modified xsi:type="dcterms:W3CDTF">2022-09-12T10:52:00Z</dcterms:modified>
</cp:coreProperties>
</file>